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ook w:val="01E0" w:firstRow="1" w:lastRow="1" w:firstColumn="1" w:lastColumn="1" w:noHBand="0" w:noVBand="0"/>
      </w:tblPr>
      <w:tblGrid>
        <w:gridCol w:w="5103"/>
        <w:gridCol w:w="4962"/>
      </w:tblGrid>
      <w:tr w:rsidR="00DE7BED" w:rsidRPr="002E571A" w:rsidTr="00F6479F">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F6479F">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F6479F">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A055A5">
            <w:pPr>
              <w:jc w:val="right"/>
              <w:rPr>
                <w:rFonts w:cs="Arial"/>
              </w:rPr>
            </w:pPr>
            <w:r w:rsidRPr="002E571A">
              <w:rPr>
                <w:rFonts w:cs="Arial"/>
                <w:szCs w:val="22"/>
              </w:rPr>
              <w:t xml:space="preserve">Протокол  № </w:t>
            </w:r>
            <w:r w:rsidR="00A055A5">
              <w:rPr>
                <w:rFonts w:cs="Arial"/>
                <w:szCs w:val="22"/>
              </w:rPr>
              <w:t>159</w:t>
            </w:r>
          </w:p>
        </w:tc>
      </w:tr>
      <w:tr w:rsidR="00DE7BED" w:rsidRPr="002E571A" w:rsidTr="00F6479F">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A055A5">
            <w:pPr>
              <w:jc w:val="right"/>
              <w:rPr>
                <w:rFonts w:cs="Arial"/>
              </w:rPr>
            </w:pPr>
            <w:r w:rsidRPr="002E571A">
              <w:rPr>
                <w:rFonts w:cs="Arial"/>
                <w:szCs w:val="22"/>
              </w:rPr>
              <w:t>«</w:t>
            </w:r>
            <w:r w:rsidR="00A055A5">
              <w:rPr>
                <w:rFonts w:cs="Arial"/>
                <w:szCs w:val="22"/>
              </w:rPr>
              <w:t>22</w:t>
            </w:r>
            <w:r w:rsidRPr="002E571A">
              <w:rPr>
                <w:rFonts w:cs="Arial"/>
                <w:szCs w:val="22"/>
              </w:rPr>
              <w:t xml:space="preserve">» </w:t>
            </w:r>
            <w:r w:rsidR="00A055A5">
              <w:rPr>
                <w:rFonts w:cs="Arial"/>
                <w:szCs w:val="22"/>
              </w:rPr>
              <w:t>августа 2018</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767DB6">
        <w:rPr>
          <w:rFonts w:cs="Arial"/>
          <w:szCs w:val="22"/>
        </w:rPr>
        <w:t xml:space="preserve">ПДО </w:t>
      </w:r>
      <w:r w:rsidRPr="004658C7">
        <w:rPr>
          <w:rFonts w:cs="Arial"/>
          <w:szCs w:val="22"/>
        </w:rPr>
        <w:t>№</w:t>
      </w:r>
      <w:r w:rsidR="00A055A5">
        <w:rPr>
          <w:rFonts w:cs="Arial"/>
          <w:szCs w:val="22"/>
        </w:rPr>
        <w:t xml:space="preserve"> </w:t>
      </w:r>
      <w:r w:rsidR="004658C7" w:rsidRPr="004658C7">
        <w:rPr>
          <w:rFonts w:cs="Arial"/>
          <w:szCs w:val="22"/>
        </w:rPr>
        <w:t>4</w:t>
      </w:r>
      <w:r w:rsidR="00BA07C2" w:rsidRPr="004658C7">
        <w:rPr>
          <w:rFonts w:cs="Arial"/>
          <w:szCs w:val="22"/>
        </w:rPr>
        <w:t>09</w:t>
      </w:r>
      <w:r w:rsidR="00362455" w:rsidRPr="004658C7">
        <w:rPr>
          <w:rFonts w:cs="Arial"/>
          <w:szCs w:val="22"/>
        </w:rPr>
        <w:t>-</w:t>
      </w:r>
      <w:r w:rsidRPr="004658C7">
        <w:rPr>
          <w:rFonts w:cs="Arial"/>
          <w:szCs w:val="22"/>
        </w:rPr>
        <w:t>КР-</w:t>
      </w:r>
      <w:r w:rsidRPr="00BA07C2">
        <w:rPr>
          <w:rFonts w:cs="Arial"/>
          <w:szCs w:val="22"/>
        </w:rPr>
        <w:t>201</w:t>
      </w:r>
      <w:r w:rsidR="00BD3FA6" w:rsidRPr="00BA07C2">
        <w:rPr>
          <w:rFonts w:cs="Arial"/>
          <w:szCs w:val="22"/>
        </w:rPr>
        <w:t>8</w:t>
      </w:r>
      <w:r w:rsidRPr="009D5D87">
        <w:rPr>
          <w:rFonts w:cs="Arial"/>
          <w:szCs w:val="22"/>
        </w:rPr>
        <w:t xml:space="preserve"> от</w:t>
      </w:r>
      <w:r w:rsidRPr="005F56FA">
        <w:rPr>
          <w:rFonts w:cs="Arial"/>
          <w:szCs w:val="22"/>
        </w:rPr>
        <w:t xml:space="preserve"> </w:t>
      </w:r>
      <w:r w:rsidR="00A055A5">
        <w:rPr>
          <w:rFonts w:cs="Arial"/>
          <w:szCs w:val="22"/>
        </w:rPr>
        <w:t>22.08.2018 г.</w:t>
      </w:r>
    </w:p>
    <w:p w:rsidR="00DE7BED" w:rsidRDefault="00DE7BED" w:rsidP="00DE7BED">
      <w:pPr>
        <w:jc w:val="both"/>
        <w:rPr>
          <w:rFonts w:cs="Arial"/>
          <w:sz w:val="16"/>
          <w:szCs w:val="16"/>
        </w:rPr>
      </w:pPr>
    </w:p>
    <w:p w:rsidR="007D6C8C" w:rsidRPr="00E6683B" w:rsidRDefault="00DE7BED" w:rsidP="00A055A5">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C92B25" w:rsidRPr="00C92B25">
        <w:rPr>
          <w:b/>
          <w:szCs w:val="22"/>
        </w:rPr>
        <w:t xml:space="preserve">выполнение работ по капитальному ремонту установок </w:t>
      </w:r>
      <w:r w:rsidR="0082076B" w:rsidRPr="0082076B">
        <w:rPr>
          <w:b/>
          <w:szCs w:val="22"/>
        </w:rPr>
        <w:t>ЛЧ-24/7 (консервация весна), ЛЧ-24/</w:t>
      </w:r>
      <w:r w:rsidR="0082076B">
        <w:rPr>
          <w:b/>
          <w:szCs w:val="22"/>
        </w:rPr>
        <w:t>7 (расконсервация осень) цеха №</w:t>
      </w:r>
      <w:r w:rsidR="0082076B" w:rsidRPr="0082076B">
        <w:rPr>
          <w:b/>
          <w:szCs w:val="22"/>
        </w:rPr>
        <w:t>4</w:t>
      </w:r>
      <w:r w:rsidR="0082076B">
        <w:rPr>
          <w:b/>
          <w:szCs w:val="22"/>
        </w:rPr>
        <w:t>,</w:t>
      </w:r>
      <w:r w:rsidR="0082076B" w:rsidRPr="0082076B">
        <w:rPr>
          <w:b/>
          <w:szCs w:val="22"/>
        </w:rPr>
        <w:t xml:space="preserve"> </w:t>
      </w:r>
      <w:r w:rsidR="0082076B">
        <w:rPr>
          <w:b/>
          <w:szCs w:val="22"/>
        </w:rPr>
        <w:t>(</w:t>
      </w:r>
      <w:r w:rsidR="0082076B" w:rsidRPr="0082076B">
        <w:rPr>
          <w:b/>
          <w:szCs w:val="22"/>
        </w:rPr>
        <w:t xml:space="preserve">паровыжиг) печей О–2/1,2 блока Висбрекинг установки ВТ-6 цех №1 </w:t>
      </w:r>
      <w:r w:rsidR="0082076B">
        <w:rPr>
          <w:b/>
          <w:szCs w:val="22"/>
        </w:rPr>
        <w:t>(</w:t>
      </w:r>
      <w:r w:rsidR="0082076B" w:rsidRPr="0082076B">
        <w:rPr>
          <w:b/>
          <w:szCs w:val="22"/>
        </w:rPr>
        <w:t>II</w:t>
      </w:r>
      <w:r w:rsidR="0082076B">
        <w:rPr>
          <w:b/>
          <w:szCs w:val="22"/>
        </w:rPr>
        <w:t xml:space="preserve"> полугодие)</w:t>
      </w:r>
      <w:r w:rsidR="00C92B25" w:rsidRPr="00C92B25">
        <w:rPr>
          <w:b/>
          <w:szCs w:val="22"/>
        </w:rPr>
        <w:t xml:space="preserve"> в 2019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E6683B">
        <w:rPr>
          <w:rFonts w:cs="Arial"/>
          <w:szCs w:val="22"/>
        </w:rPr>
        <w:t xml:space="preserve">наименьшая стоимость </w:t>
      </w:r>
      <w:r w:rsidR="003F4849" w:rsidRPr="00E6683B">
        <w:rPr>
          <w:rFonts w:cs="Arial"/>
          <w:szCs w:val="22"/>
        </w:rPr>
        <w:t>работ</w:t>
      </w:r>
      <w:r w:rsidR="00A22573" w:rsidRPr="00E6683B">
        <w:rPr>
          <w:rFonts w:cs="Arial"/>
          <w:szCs w:val="22"/>
        </w:rPr>
        <w:t xml:space="preserve">, с учетом стоимости дополнительных работ (в рамках опциона), рассчитанных по </w:t>
      </w:r>
      <w:r w:rsidR="00A22573" w:rsidRPr="00E6683B">
        <w:rPr>
          <w:szCs w:val="22"/>
        </w:rPr>
        <w:t>Методике оценки Регламента определения стоимости работ</w:t>
      </w:r>
      <w:r w:rsidR="00A22573" w:rsidRPr="00E6683B">
        <w:rPr>
          <w:rFonts w:cs="Arial"/>
          <w:szCs w:val="22"/>
        </w:rPr>
        <w:t xml:space="preserve"> (Форма 12)</w:t>
      </w:r>
      <w:r w:rsidR="007D6C8C" w:rsidRPr="00E6683B">
        <w:rPr>
          <w:rFonts w:cs="Arial"/>
          <w:szCs w:val="22"/>
        </w:rPr>
        <w:t>.</w:t>
      </w:r>
    </w:p>
    <w:p w:rsidR="00DE7BED" w:rsidRDefault="00DE7BED" w:rsidP="00DE7BED">
      <w:pPr>
        <w:ind w:firstLine="720"/>
        <w:jc w:val="both"/>
        <w:rPr>
          <w:rFonts w:cs="Arial"/>
          <w:szCs w:val="22"/>
        </w:rPr>
      </w:pPr>
      <w:r w:rsidRPr="00E6683B">
        <w:rPr>
          <w:rFonts w:cs="Arial"/>
          <w:szCs w:val="22"/>
        </w:rPr>
        <w:t>Оферта должна быть представлена</w:t>
      </w:r>
      <w:r w:rsidRPr="002E571A">
        <w:rPr>
          <w:rFonts w:cs="Arial"/>
          <w:szCs w:val="22"/>
        </w:rPr>
        <w:t xml:space="preserve">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92B25">
        <w:rPr>
          <w:rFonts w:cs="Arial"/>
          <w:b/>
          <w:szCs w:val="22"/>
        </w:rPr>
        <w:t>10</w:t>
      </w:r>
      <w:r w:rsidR="00230908" w:rsidRPr="000B32AD">
        <w:rPr>
          <w:rFonts w:cs="Arial"/>
          <w:b/>
          <w:szCs w:val="22"/>
        </w:rPr>
        <w:t xml:space="preserve"> </w:t>
      </w:r>
      <w:r w:rsidR="0082076B">
        <w:rPr>
          <w:rFonts w:cs="Arial"/>
          <w:b/>
          <w:szCs w:val="22"/>
        </w:rPr>
        <w:t>ноября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C708C4" w:rsidRDefault="000548CD" w:rsidP="000548CD">
      <w:pPr>
        <w:numPr>
          <w:ilvl w:val="0"/>
          <w:numId w:val="2"/>
        </w:numPr>
        <w:tabs>
          <w:tab w:val="left" w:pos="1418"/>
        </w:tabs>
        <w:ind w:left="1418" w:hanging="341"/>
        <w:jc w:val="both"/>
        <w:rPr>
          <w:rFonts w:cs="Arial"/>
          <w:szCs w:val="22"/>
        </w:rPr>
      </w:pPr>
      <w:r w:rsidRPr="00C708C4">
        <w:rPr>
          <w:rFonts w:cs="Arial"/>
          <w:szCs w:val="22"/>
        </w:rPr>
        <w:t>Подписанный договор подряда (Форма №3) с Приложениями к нему</w:t>
      </w:r>
      <w:r w:rsidR="00373424" w:rsidRPr="00C708C4">
        <w:rPr>
          <w:rFonts w:cs="Arial"/>
          <w:szCs w:val="22"/>
        </w:rPr>
        <w:t xml:space="preserve"> (по каждому лоту отдельно)</w:t>
      </w:r>
      <w:r w:rsidRPr="00C708C4">
        <w:rPr>
          <w:rFonts w:cs="Arial"/>
          <w:szCs w:val="22"/>
        </w:rPr>
        <w:t xml:space="preserve">, без указания стоимости работ в 3.1 договора, </w:t>
      </w:r>
      <w:r w:rsidR="00D6240F" w:rsidRPr="00C708C4">
        <w:rPr>
          <w:rFonts w:cs="Arial"/>
          <w:szCs w:val="22"/>
        </w:rPr>
        <w:t xml:space="preserve">Приложении №4 к договору, </w:t>
      </w:r>
      <w:r w:rsidRPr="00C708C4">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162150" w:rsidRPr="00C708C4">
        <w:rPr>
          <w:rFonts w:cs="Arial"/>
          <w:szCs w:val="22"/>
        </w:rPr>
        <w:t>1</w:t>
      </w:r>
      <w:r w:rsidRPr="00C708C4">
        <w:rPr>
          <w:rFonts w:cs="Arial"/>
          <w:szCs w:val="22"/>
        </w:rPr>
        <w:t>-</w:t>
      </w:r>
      <w:r w:rsidR="00162150" w:rsidRPr="00C708C4">
        <w:rPr>
          <w:rFonts w:cs="Arial"/>
          <w:szCs w:val="22"/>
        </w:rPr>
        <w:t>ом</w:t>
      </w:r>
      <w:r w:rsidRPr="00C708C4">
        <w:rPr>
          <w:rFonts w:cs="Arial"/>
          <w:szCs w:val="22"/>
        </w:rPr>
        <w:t xml:space="preserve"> экземпляр</w:t>
      </w:r>
      <w:r w:rsidR="00162150" w:rsidRPr="00C708C4">
        <w:rPr>
          <w:rFonts w:cs="Arial"/>
          <w:szCs w:val="22"/>
        </w:rPr>
        <w:t>е</w:t>
      </w:r>
      <w:r w:rsidRPr="00C708C4">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C708C4" w:rsidRDefault="00357655" w:rsidP="006F6309">
      <w:pPr>
        <w:pStyle w:val="ac"/>
        <w:numPr>
          <w:ilvl w:val="0"/>
          <w:numId w:val="2"/>
        </w:numPr>
        <w:tabs>
          <w:tab w:val="left" w:pos="1418"/>
        </w:tabs>
        <w:ind w:left="1418" w:hanging="341"/>
        <w:contextualSpacing w:val="0"/>
        <w:jc w:val="both"/>
        <w:rPr>
          <w:rFonts w:cs="Arial"/>
          <w:szCs w:val="22"/>
        </w:rPr>
      </w:pPr>
      <w:r w:rsidRPr="00C708C4">
        <w:rPr>
          <w:rFonts w:cs="Arial"/>
          <w:szCs w:val="22"/>
        </w:rPr>
        <w:t xml:space="preserve">Справка об опыте работы за 2015-2017 г.г. </w:t>
      </w:r>
      <w:r w:rsidR="00A45D24" w:rsidRPr="00C708C4">
        <w:rPr>
          <w:rFonts w:cs="Arial"/>
          <w:szCs w:val="22"/>
        </w:rPr>
        <w:t xml:space="preserve">(Форма 7) </w:t>
      </w:r>
      <w:r w:rsidRPr="00C708C4">
        <w:rPr>
          <w:rFonts w:cs="Arial"/>
          <w:szCs w:val="22"/>
        </w:rPr>
        <w:t xml:space="preserve">за подписью руководителя организации с обязательным приложением </w:t>
      </w:r>
      <w:r w:rsidR="00A45D24" w:rsidRPr="00C708C4">
        <w:rPr>
          <w:rFonts w:cs="Arial"/>
          <w:szCs w:val="22"/>
        </w:rPr>
        <w:t>к ней копий актов выполненных работ/справок о стоимости выполненных работ и затрат форма КС-3/ актов о приемке выполненных работ форма КС-2, референц-лист.</w:t>
      </w:r>
      <w:r w:rsidR="006F6309" w:rsidRPr="00C708C4">
        <w:rPr>
          <w:rFonts w:cs="Arial"/>
          <w:szCs w:val="22"/>
        </w:rPr>
        <w:t xml:space="preserve"> </w:t>
      </w:r>
      <w:r w:rsidR="006F6309" w:rsidRPr="00C708C4">
        <w:rPr>
          <w:rFonts w:cs="Arial"/>
          <w:b/>
          <w:szCs w:val="22"/>
        </w:rPr>
        <w:t xml:space="preserve">Документ предоставляется контрагентом </w:t>
      </w:r>
      <w:r w:rsidR="006F6309" w:rsidRPr="00C708C4">
        <w:rPr>
          <w:rFonts w:cs="Arial"/>
          <w:b/>
          <w:szCs w:val="22"/>
          <w:u w:val="single"/>
        </w:rPr>
        <w:t>только в электронном виде</w:t>
      </w:r>
      <w:r w:rsidR="006F6309" w:rsidRPr="00C708C4">
        <w:rPr>
          <w:rFonts w:cs="Arial"/>
          <w:b/>
          <w:szCs w:val="22"/>
        </w:rPr>
        <w:t xml:space="preserve"> на электронном носителе;</w:t>
      </w:r>
    </w:p>
    <w:p w:rsidR="006F6309" w:rsidRPr="00C708C4" w:rsidRDefault="006F6309" w:rsidP="006F6309">
      <w:pPr>
        <w:pStyle w:val="ac"/>
        <w:numPr>
          <w:ilvl w:val="0"/>
          <w:numId w:val="2"/>
        </w:numPr>
        <w:tabs>
          <w:tab w:val="left" w:pos="1418"/>
        </w:tabs>
        <w:ind w:left="1418" w:hanging="341"/>
        <w:contextualSpacing w:val="0"/>
        <w:jc w:val="both"/>
        <w:rPr>
          <w:rFonts w:cs="Arial"/>
          <w:szCs w:val="22"/>
        </w:rPr>
      </w:pPr>
      <w:r w:rsidRPr="00C708C4">
        <w:rPr>
          <w:szCs w:val="22"/>
        </w:rPr>
        <w:t>Копия выписки из реестра СРО (гарантийное письмо о переоформлении СРО, при необходимости);</w:t>
      </w:r>
      <w:r w:rsidRPr="00C708C4">
        <w:rPr>
          <w:rFonts w:cs="Arial"/>
          <w:szCs w:val="22"/>
        </w:rPr>
        <w:t xml:space="preserve"> </w:t>
      </w:r>
    </w:p>
    <w:p w:rsidR="006F6309" w:rsidRPr="00C708C4" w:rsidRDefault="006F6309" w:rsidP="006F6309">
      <w:pPr>
        <w:pStyle w:val="ac"/>
        <w:numPr>
          <w:ilvl w:val="0"/>
          <w:numId w:val="2"/>
        </w:numPr>
        <w:tabs>
          <w:tab w:val="left" w:pos="1418"/>
        </w:tabs>
        <w:ind w:left="1418" w:hanging="341"/>
        <w:contextualSpacing w:val="0"/>
        <w:jc w:val="both"/>
        <w:rPr>
          <w:szCs w:val="22"/>
        </w:rPr>
      </w:pPr>
      <w:r w:rsidRPr="00C708C4">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C708C4">
        <w:rPr>
          <w:szCs w:val="22"/>
        </w:rPr>
        <w:t>.</w:t>
      </w:r>
      <w:r w:rsidR="005843B4" w:rsidRPr="00C708C4">
        <w:rPr>
          <w:rFonts w:cs="Arial"/>
          <w:b/>
          <w:szCs w:val="22"/>
        </w:rPr>
        <w:t xml:space="preserve"> </w:t>
      </w:r>
      <w:r w:rsidRPr="00C708C4">
        <w:rPr>
          <w:rFonts w:cs="Arial"/>
          <w:b/>
          <w:szCs w:val="22"/>
        </w:rPr>
        <w:t xml:space="preserve">Документ предоставляется контрагентом </w:t>
      </w:r>
      <w:r w:rsidRPr="00C708C4">
        <w:rPr>
          <w:rFonts w:cs="Arial"/>
          <w:b/>
          <w:szCs w:val="22"/>
          <w:u w:val="single"/>
        </w:rPr>
        <w:t>только в электронном виде</w:t>
      </w:r>
      <w:r w:rsidRPr="00C708C4">
        <w:rPr>
          <w:rFonts w:cs="Arial"/>
          <w:b/>
          <w:szCs w:val="22"/>
        </w:rPr>
        <w:t xml:space="preserve"> на электронном носителе;</w:t>
      </w:r>
    </w:p>
    <w:p w:rsidR="006F6309" w:rsidRPr="00246438" w:rsidRDefault="006F6309" w:rsidP="006F6309">
      <w:pPr>
        <w:pStyle w:val="ac"/>
        <w:numPr>
          <w:ilvl w:val="0"/>
          <w:numId w:val="2"/>
        </w:numPr>
        <w:tabs>
          <w:tab w:val="left" w:pos="1418"/>
        </w:tabs>
        <w:ind w:left="1418" w:hanging="341"/>
        <w:contextualSpacing w:val="0"/>
        <w:jc w:val="both"/>
        <w:rPr>
          <w:rFonts w:cs="Arial"/>
          <w:szCs w:val="22"/>
        </w:rPr>
      </w:pPr>
      <w:r w:rsidRPr="00D34BD3">
        <w:rPr>
          <w:szCs w:val="22"/>
        </w:rPr>
        <w:t>Справка о наличии произ</w:t>
      </w:r>
      <w:r w:rsidR="005F7E0C" w:rsidRPr="00D34BD3">
        <w:rPr>
          <w:szCs w:val="22"/>
        </w:rPr>
        <w:t>водственных мощностей (Форма 9)</w:t>
      </w:r>
      <w:r w:rsidR="00AD51C5" w:rsidRPr="00D34BD3">
        <w:rPr>
          <w:szCs w:val="22"/>
        </w:rPr>
        <w:t xml:space="preserve"> с обязательным приложением документов, подтверждающих собственность или аренду </w:t>
      </w:r>
      <w:r w:rsidR="00AD51C5" w:rsidRPr="00D34BD3">
        <w:rPr>
          <w:szCs w:val="22"/>
        </w:rPr>
        <w:lastRenderedPageBreak/>
        <w:t>производственной базы, ГПМ, автовышки</w:t>
      </w:r>
      <w:r w:rsidRPr="00D34BD3">
        <w:rPr>
          <w:szCs w:val="22"/>
        </w:rPr>
        <w:t>.</w:t>
      </w:r>
      <w:r w:rsidRPr="00D34BD3">
        <w:rPr>
          <w:rFonts w:cs="Arial"/>
          <w:b/>
          <w:szCs w:val="22"/>
        </w:rPr>
        <w:t xml:space="preserve"> </w:t>
      </w:r>
      <w:r w:rsidRPr="00246438">
        <w:rPr>
          <w:rFonts w:cs="Arial"/>
          <w:b/>
          <w:szCs w:val="22"/>
        </w:rPr>
        <w:t xml:space="preserve">Документ предоставляется контрагентом </w:t>
      </w:r>
      <w:r w:rsidRPr="00246438">
        <w:rPr>
          <w:rFonts w:cs="Arial"/>
          <w:b/>
          <w:szCs w:val="22"/>
          <w:u w:val="single"/>
        </w:rPr>
        <w:t>только в электронном виде</w:t>
      </w:r>
      <w:r w:rsidRPr="00246438">
        <w:rPr>
          <w:rFonts w:cs="Arial"/>
          <w:b/>
          <w:szCs w:val="22"/>
        </w:rPr>
        <w:t xml:space="preserve"> на электронном носителе;</w:t>
      </w:r>
    </w:p>
    <w:p w:rsidR="00BD27D2" w:rsidRPr="00246438" w:rsidRDefault="00BD27D2" w:rsidP="00BD27D2">
      <w:pPr>
        <w:pStyle w:val="ac"/>
        <w:numPr>
          <w:ilvl w:val="0"/>
          <w:numId w:val="2"/>
        </w:numPr>
        <w:tabs>
          <w:tab w:val="left" w:pos="1418"/>
        </w:tabs>
        <w:ind w:left="1418" w:hanging="341"/>
        <w:contextualSpacing w:val="0"/>
        <w:jc w:val="both"/>
        <w:rPr>
          <w:rFonts w:cs="Arial"/>
          <w:szCs w:val="22"/>
        </w:rPr>
      </w:pPr>
      <w:r w:rsidRPr="00246438">
        <w:rPr>
          <w:szCs w:val="22"/>
        </w:rPr>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246438">
        <w:rPr>
          <w:rFonts w:cs="Arial"/>
          <w:b/>
          <w:szCs w:val="22"/>
        </w:rPr>
        <w:t xml:space="preserve"> Документ предоставляется контрагентом </w:t>
      </w:r>
      <w:r w:rsidRPr="00246438">
        <w:rPr>
          <w:rFonts w:cs="Arial"/>
          <w:b/>
          <w:szCs w:val="22"/>
          <w:u w:val="single"/>
        </w:rPr>
        <w:t>только в электронном виде</w:t>
      </w:r>
      <w:r w:rsidRPr="00246438">
        <w:rPr>
          <w:rFonts w:cs="Arial"/>
          <w:b/>
          <w:szCs w:val="22"/>
        </w:rPr>
        <w:t xml:space="preserve"> на электронном носителе;</w:t>
      </w:r>
    </w:p>
    <w:p w:rsidR="006F6309" w:rsidRPr="00D34BD3" w:rsidRDefault="006F6309" w:rsidP="006F6309">
      <w:pPr>
        <w:pStyle w:val="ac"/>
        <w:numPr>
          <w:ilvl w:val="0"/>
          <w:numId w:val="2"/>
        </w:numPr>
        <w:tabs>
          <w:tab w:val="left" w:pos="1418"/>
        </w:tabs>
        <w:ind w:left="1418" w:hanging="341"/>
        <w:contextualSpacing w:val="0"/>
        <w:jc w:val="both"/>
        <w:rPr>
          <w:szCs w:val="22"/>
        </w:rPr>
      </w:pPr>
      <w:r w:rsidRPr="00246438">
        <w:rPr>
          <w:szCs w:val="22"/>
        </w:rPr>
        <w:t>Копии свидетельств или протоколов комиссий об аттестации</w:t>
      </w:r>
      <w:r w:rsidRPr="00D34BD3">
        <w:rPr>
          <w:szCs w:val="22"/>
        </w:rPr>
        <w:t xml:space="preserve"> в области промышленной безопасности.</w:t>
      </w:r>
      <w:r w:rsidRPr="00D34BD3">
        <w:rPr>
          <w:rFonts w:cs="Arial"/>
          <w:b/>
          <w:szCs w:val="22"/>
        </w:rPr>
        <w:t xml:space="preserve"> Документ предоставляется контрагентом </w:t>
      </w:r>
      <w:r w:rsidRPr="00D34BD3">
        <w:rPr>
          <w:rFonts w:cs="Arial"/>
          <w:b/>
          <w:szCs w:val="22"/>
          <w:u w:val="single"/>
        </w:rPr>
        <w:t>только в электронном виде</w:t>
      </w:r>
      <w:r w:rsidRPr="00D34BD3">
        <w:rPr>
          <w:rFonts w:cs="Arial"/>
          <w:b/>
          <w:szCs w:val="22"/>
        </w:rPr>
        <w:t xml:space="preserve"> на электронном носителе</w:t>
      </w:r>
      <w:r w:rsidRPr="00D34BD3">
        <w:rPr>
          <w:szCs w:val="22"/>
        </w:rPr>
        <w:t>;</w:t>
      </w:r>
    </w:p>
    <w:p w:rsidR="00072E6A" w:rsidRPr="00D34BD3" w:rsidRDefault="00072E6A" w:rsidP="00072E6A">
      <w:pPr>
        <w:pStyle w:val="ac"/>
        <w:numPr>
          <w:ilvl w:val="0"/>
          <w:numId w:val="2"/>
        </w:numPr>
        <w:tabs>
          <w:tab w:val="left" w:pos="1418"/>
        </w:tabs>
        <w:ind w:left="1418" w:hanging="341"/>
        <w:contextualSpacing w:val="0"/>
        <w:jc w:val="both"/>
        <w:rPr>
          <w:rFonts w:cs="Arial"/>
          <w:szCs w:val="22"/>
        </w:rPr>
      </w:pPr>
      <w:r w:rsidRPr="00D34BD3">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D34BD3">
        <w:rPr>
          <w:rFonts w:cs="Arial"/>
          <w:b/>
          <w:szCs w:val="22"/>
        </w:rPr>
        <w:t xml:space="preserve"> Документ предоставляются контрагентом </w:t>
      </w:r>
      <w:r w:rsidRPr="00D34BD3">
        <w:rPr>
          <w:rFonts w:cs="Arial"/>
          <w:b/>
          <w:szCs w:val="22"/>
          <w:u w:val="single"/>
        </w:rPr>
        <w:t>в только электронном виде</w:t>
      </w:r>
      <w:r w:rsidRPr="00D34BD3">
        <w:rPr>
          <w:rFonts w:cs="Arial"/>
          <w:b/>
          <w:szCs w:val="22"/>
        </w:rPr>
        <w:t xml:space="preserve"> на электронном носителе;</w:t>
      </w:r>
    </w:p>
    <w:p w:rsidR="00072E6A" w:rsidRPr="00D34BD3" w:rsidRDefault="00072E6A" w:rsidP="00072E6A">
      <w:pPr>
        <w:pStyle w:val="ac"/>
        <w:numPr>
          <w:ilvl w:val="0"/>
          <w:numId w:val="2"/>
        </w:numPr>
        <w:tabs>
          <w:tab w:val="left" w:pos="1418"/>
        </w:tabs>
        <w:ind w:left="1418" w:hanging="341"/>
        <w:contextualSpacing w:val="0"/>
        <w:jc w:val="both"/>
        <w:rPr>
          <w:szCs w:val="22"/>
        </w:rPr>
      </w:pPr>
      <w:r w:rsidRPr="00D34BD3">
        <w:rPr>
          <w:szCs w:val="22"/>
        </w:rPr>
        <w:t>Копии отчетов о прохождении сварщиками аттестации и копии аттестационных удостоверений сварщиков.</w:t>
      </w:r>
      <w:r w:rsidRPr="00D34BD3">
        <w:rPr>
          <w:rFonts w:cs="Arial"/>
          <w:b/>
          <w:szCs w:val="22"/>
        </w:rPr>
        <w:t xml:space="preserve"> Документ предоставляются контрагентом </w:t>
      </w:r>
      <w:r w:rsidRPr="00D34BD3">
        <w:rPr>
          <w:rFonts w:cs="Arial"/>
          <w:b/>
          <w:szCs w:val="22"/>
          <w:u w:val="single"/>
        </w:rPr>
        <w:t>в только электронном виде</w:t>
      </w:r>
      <w:r w:rsidRPr="00D34BD3">
        <w:rPr>
          <w:rFonts w:cs="Arial"/>
          <w:b/>
          <w:szCs w:val="22"/>
        </w:rPr>
        <w:t xml:space="preserve"> на электронном носителе;</w:t>
      </w:r>
    </w:p>
    <w:p w:rsidR="00072E6A" w:rsidRPr="00D34BD3" w:rsidRDefault="00072E6A" w:rsidP="00072E6A">
      <w:pPr>
        <w:pStyle w:val="ac"/>
        <w:numPr>
          <w:ilvl w:val="0"/>
          <w:numId w:val="2"/>
        </w:numPr>
        <w:tabs>
          <w:tab w:val="left" w:pos="1418"/>
        </w:tabs>
        <w:ind w:left="1418" w:hanging="341"/>
        <w:contextualSpacing w:val="0"/>
        <w:jc w:val="both"/>
        <w:rPr>
          <w:rFonts w:cs="Arial"/>
          <w:szCs w:val="22"/>
        </w:rPr>
      </w:pPr>
      <w:r w:rsidRPr="00D34BD3">
        <w:rPr>
          <w:szCs w:val="22"/>
        </w:rPr>
        <w:t xml:space="preserve">Копии отчетов о прохождении аттестации руководителями сварочных работ и специалистами сварочного производства.  </w:t>
      </w:r>
      <w:r w:rsidRPr="00D34BD3">
        <w:rPr>
          <w:rFonts w:cs="Arial"/>
          <w:b/>
          <w:szCs w:val="22"/>
        </w:rPr>
        <w:t xml:space="preserve">Документ предоставляются контрагентом </w:t>
      </w:r>
      <w:r w:rsidRPr="00D34BD3">
        <w:rPr>
          <w:rFonts w:cs="Arial"/>
          <w:b/>
          <w:szCs w:val="22"/>
          <w:u w:val="single"/>
        </w:rPr>
        <w:t>в только электронном виде</w:t>
      </w:r>
      <w:r w:rsidRPr="00D34BD3">
        <w:rPr>
          <w:rFonts w:cs="Arial"/>
          <w:b/>
          <w:szCs w:val="22"/>
        </w:rPr>
        <w:t xml:space="preserve"> на электронном носителе;</w:t>
      </w:r>
    </w:p>
    <w:p w:rsidR="00072E6A" w:rsidRPr="00D34BD3" w:rsidRDefault="00072E6A" w:rsidP="00072E6A">
      <w:pPr>
        <w:pStyle w:val="ac"/>
        <w:numPr>
          <w:ilvl w:val="0"/>
          <w:numId w:val="2"/>
        </w:numPr>
        <w:tabs>
          <w:tab w:val="left" w:pos="1418"/>
        </w:tabs>
        <w:ind w:left="1418" w:hanging="341"/>
        <w:contextualSpacing w:val="0"/>
        <w:jc w:val="both"/>
        <w:rPr>
          <w:szCs w:val="22"/>
        </w:rPr>
      </w:pPr>
      <w:r w:rsidRPr="00D34BD3">
        <w:rPr>
          <w:szCs w:val="22"/>
        </w:rPr>
        <w:t>Копии Свидетельств о производственной аттестации технологии сварки.</w:t>
      </w:r>
      <w:r w:rsidRPr="00D34BD3">
        <w:rPr>
          <w:rFonts w:cs="Arial"/>
          <w:b/>
          <w:szCs w:val="22"/>
        </w:rPr>
        <w:t xml:space="preserve"> Документ предоставляются контрагентом </w:t>
      </w:r>
      <w:r w:rsidRPr="00D34BD3">
        <w:rPr>
          <w:rFonts w:cs="Arial"/>
          <w:b/>
          <w:szCs w:val="22"/>
          <w:u w:val="single"/>
        </w:rPr>
        <w:t>в только электронном виде</w:t>
      </w:r>
      <w:r w:rsidRPr="00D34BD3">
        <w:rPr>
          <w:rFonts w:cs="Arial"/>
          <w:b/>
          <w:szCs w:val="22"/>
        </w:rPr>
        <w:t xml:space="preserve"> на электронном носителе;</w:t>
      </w:r>
    </w:p>
    <w:p w:rsidR="00072E6A" w:rsidRPr="00D34BD3" w:rsidRDefault="00072E6A" w:rsidP="00072E6A">
      <w:pPr>
        <w:pStyle w:val="ac"/>
        <w:numPr>
          <w:ilvl w:val="0"/>
          <w:numId w:val="2"/>
        </w:numPr>
        <w:tabs>
          <w:tab w:val="left" w:pos="1418"/>
        </w:tabs>
        <w:ind w:left="1418" w:hanging="341"/>
        <w:contextualSpacing w:val="0"/>
        <w:jc w:val="both"/>
        <w:rPr>
          <w:rFonts w:cs="Arial"/>
          <w:szCs w:val="22"/>
        </w:rPr>
      </w:pPr>
      <w:r w:rsidRPr="00D34BD3">
        <w:rPr>
          <w:szCs w:val="22"/>
        </w:rPr>
        <w:t>Копии Свидетельств об аттестации сварочного оборудования.</w:t>
      </w:r>
      <w:r w:rsidRPr="00D34BD3">
        <w:rPr>
          <w:rFonts w:cs="Arial"/>
          <w:b/>
          <w:szCs w:val="22"/>
        </w:rPr>
        <w:t xml:space="preserve"> Документ предоставляются контрагентом </w:t>
      </w:r>
      <w:r w:rsidRPr="00D34BD3">
        <w:rPr>
          <w:rFonts w:cs="Arial"/>
          <w:b/>
          <w:szCs w:val="22"/>
          <w:u w:val="single"/>
        </w:rPr>
        <w:t>в только электронном виде</w:t>
      </w:r>
      <w:r w:rsidRPr="00D34BD3">
        <w:rPr>
          <w:rFonts w:cs="Arial"/>
          <w:b/>
          <w:szCs w:val="22"/>
        </w:rPr>
        <w:t xml:space="preserve"> на электронном носителе;</w:t>
      </w:r>
    </w:p>
    <w:p w:rsidR="00072E6A" w:rsidRPr="00246438" w:rsidRDefault="00072E6A" w:rsidP="00072E6A">
      <w:pPr>
        <w:pStyle w:val="ac"/>
        <w:numPr>
          <w:ilvl w:val="0"/>
          <w:numId w:val="2"/>
        </w:numPr>
        <w:tabs>
          <w:tab w:val="left" w:pos="1418"/>
        </w:tabs>
        <w:ind w:left="1418" w:hanging="341"/>
        <w:contextualSpacing w:val="0"/>
        <w:jc w:val="both"/>
        <w:rPr>
          <w:rFonts w:cs="Arial"/>
          <w:szCs w:val="22"/>
        </w:rPr>
      </w:pPr>
      <w:r w:rsidRPr="00D34BD3">
        <w:rPr>
          <w:rFonts w:cs="Arial"/>
          <w:szCs w:val="22"/>
        </w:rPr>
        <w:t>Копия Политики в области ПБ, ОТ</w:t>
      </w:r>
      <w:r w:rsidRPr="00D34BD3">
        <w:rPr>
          <w:szCs w:val="22"/>
        </w:rPr>
        <w:t>.</w:t>
      </w:r>
      <w:r w:rsidRPr="00D34BD3">
        <w:rPr>
          <w:rFonts w:cs="Arial"/>
          <w:b/>
          <w:szCs w:val="22"/>
        </w:rPr>
        <w:t xml:space="preserve"> Документ предоставляется контрагентом </w:t>
      </w:r>
      <w:r w:rsidRPr="00246438">
        <w:rPr>
          <w:rFonts w:cs="Arial"/>
          <w:b/>
          <w:szCs w:val="22"/>
          <w:u w:val="single"/>
        </w:rPr>
        <w:t>только в электронном виде</w:t>
      </w:r>
      <w:r w:rsidRPr="00246438">
        <w:rPr>
          <w:rFonts w:cs="Arial"/>
          <w:b/>
          <w:szCs w:val="22"/>
        </w:rPr>
        <w:t xml:space="preserve"> на электронном носителе;</w:t>
      </w:r>
    </w:p>
    <w:p w:rsidR="00072E6A" w:rsidRPr="00246438" w:rsidRDefault="00072E6A" w:rsidP="00072E6A">
      <w:pPr>
        <w:pStyle w:val="ac"/>
        <w:numPr>
          <w:ilvl w:val="0"/>
          <w:numId w:val="2"/>
        </w:numPr>
        <w:tabs>
          <w:tab w:val="left" w:pos="1418"/>
        </w:tabs>
        <w:ind w:left="1418" w:hanging="341"/>
        <w:contextualSpacing w:val="0"/>
        <w:jc w:val="both"/>
        <w:rPr>
          <w:rFonts w:cs="Arial"/>
          <w:szCs w:val="22"/>
        </w:rPr>
      </w:pPr>
      <w:r w:rsidRPr="00246438">
        <w:rPr>
          <w:rFonts w:cs="Arial"/>
          <w:szCs w:val="22"/>
        </w:rPr>
        <w:t xml:space="preserve">Копия документов, подтверждающих наличие инструкций по профессиям и каждому виду выполняемых работ. </w:t>
      </w:r>
      <w:r w:rsidRPr="00246438">
        <w:rPr>
          <w:rFonts w:cs="Arial"/>
          <w:b/>
          <w:szCs w:val="22"/>
        </w:rPr>
        <w:t xml:space="preserve">Документ предоставляется контрагентом </w:t>
      </w:r>
      <w:r w:rsidRPr="00246438">
        <w:rPr>
          <w:rFonts w:cs="Arial"/>
          <w:b/>
          <w:szCs w:val="22"/>
          <w:u w:val="single"/>
        </w:rPr>
        <w:t>только в электронном виде</w:t>
      </w:r>
      <w:r w:rsidRPr="00246438">
        <w:rPr>
          <w:rFonts w:cs="Arial"/>
          <w:b/>
          <w:szCs w:val="22"/>
        </w:rPr>
        <w:t xml:space="preserve"> на электронном носителе;</w:t>
      </w:r>
      <w:r w:rsidRPr="00246438">
        <w:rPr>
          <w:rFonts w:cs="Arial"/>
          <w:szCs w:val="22"/>
        </w:rPr>
        <w:t xml:space="preserve"> </w:t>
      </w:r>
    </w:p>
    <w:p w:rsidR="00541929" w:rsidRPr="00246438" w:rsidRDefault="00541929" w:rsidP="00541929">
      <w:pPr>
        <w:pStyle w:val="ac"/>
        <w:numPr>
          <w:ilvl w:val="0"/>
          <w:numId w:val="2"/>
        </w:numPr>
        <w:tabs>
          <w:tab w:val="left" w:pos="1418"/>
        </w:tabs>
        <w:ind w:left="1418" w:hanging="341"/>
        <w:contextualSpacing w:val="0"/>
        <w:jc w:val="both"/>
        <w:rPr>
          <w:szCs w:val="22"/>
        </w:rPr>
      </w:pPr>
      <w:r w:rsidRPr="00246438">
        <w:rPr>
          <w:szCs w:val="22"/>
        </w:rPr>
        <w:t>Справка о наличии мед.службы.</w:t>
      </w:r>
      <w:r w:rsidRPr="00246438">
        <w:rPr>
          <w:rFonts w:cs="Arial"/>
          <w:b/>
          <w:szCs w:val="22"/>
        </w:rPr>
        <w:t xml:space="preserve"> Документ предоставляется контрагентом </w:t>
      </w:r>
      <w:r w:rsidRPr="00246438">
        <w:rPr>
          <w:rFonts w:cs="Arial"/>
          <w:b/>
          <w:szCs w:val="22"/>
          <w:u w:val="single"/>
        </w:rPr>
        <w:t>только в электронном виде</w:t>
      </w:r>
      <w:r w:rsidRPr="00246438">
        <w:rPr>
          <w:rFonts w:cs="Arial"/>
          <w:b/>
          <w:szCs w:val="22"/>
        </w:rPr>
        <w:t xml:space="preserve"> на электронном носителе. </w:t>
      </w:r>
      <w:r w:rsidRPr="00246438">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246438">
        <w:rPr>
          <w:rFonts w:cs="Arial"/>
          <w:b/>
          <w:szCs w:val="22"/>
          <w:u w:val="single"/>
        </w:rPr>
        <w:t>(подлинник)</w:t>
      </w:r>
      <w:r w:rsidRPr="00246438">
        <w:rPr>
          <w:rFonts w:cs="Arial"/>
          <w:szCs w:val="22"/>
        </w:rPr>
        <w:t>;</w:t>
      </w:r>
    </w:p>
    <w:p w:rsidR="00541929" w:rsidRPr="00246438" w:rsidRDefault="00541929" w:rsidP="00541929">
      <w:pPr>
        <w:pStyle w:val="ac"/>
        <w:numPr>
          <w:ilvl w:val="0"/>
          <w:numId w:val="2"/>
        </w:numPr>
        <w:tabs>
          <w:tab w:val="left" w:pos="1418"/>
        </w:tabs>
        <w:ind w:left="1418" w:hanging="341"/>
        <w:contextualSpacing w:val="0"/>
        <w:jc w:val="both"/>
        <w:rPr>
          <w:szCs w:val="22"/>
        </w:rPr>
      </w:pPr>
      <w:r w:rsidRPr="00246438">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246438">
        <w:rPr>
          <w:rFonts w:cs="Arial"/>
          <w:b/>
          <w:szCs w:val="22"/>
        </w:rPr>
        <w:t xml:space="preserve"> Документ предоставляется контрагентом </w:t>
      </w:r>
      <w:r w:rsidRPr="00246438">
        <w:rPr>
          <w:rFonts w:cs="Arial"/>
          <w:b/>
          <w:szCs w:val="22"/>
          <w:u w:val="single"/>
        </w:rPr>
        <w:t>только в электронном виде</w:t>
      </w:r>
      <w:r w:rsidRPr="00246438">
        <w:rPr>
          <w:rFonts w:cs="Arial"/>
          <w:b/>
          <w:szCs w:val="22"/>
        </w:rPr>
        <w:t xml:space="preserve"> на электронном носителе;</w:t>
      </w:r>
    </w:p>
    <w:p w:rsidR="00541929" w:rsidRPr="00246438" w:rsidRDefault="00541929" w:rsidP="00541929">
      <w:pPr>
        <w:pStyle w:val="ac"/>
        <w:numPr>
          <w:ilvl w:val="0"/>
          <w:numId w:val="2"/>
        </w:numPr>
        <w:tabs>
          <w:tab w:val="left" w:pos="1418"/>
        </w:tabs>
        <w:ind w:left="1418" w:hanging="341"/>
        <w:contextualSpacing w:val="0"/>
        <w:jc w:val="both"/>
        <w:rPr>
          <w:rFonts w:cs="Arial"/>
          <w:szCs w:val="22"/>
        </w:rPr>
      </w:pPr>
      <w:r w:rsidRPr="00246438">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246438">
        <w:rPr>
          <w:rFonts w:cs="Arial"/>
          <w:b/>
          <w:szCs w:val="22"/>
        </w:rPr>
        <w:t>(предоставляется при условии отсутствия данной информации в Форме 9)</w:t>
      </w:r>
      <w:r w:rsidRPr="00246438">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lastRenderedPageBreak/>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56E00">
        <w:rPr>
          <w:rFonts w:cs="Arial"/>
          <w:szCs w:val="22"/>
        </w:rPr>
        <w:t xml:space="preserve"> (по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w:t>
      </w:r>
      <w:r w:rsidR="00556E00">
        <w:rPr>
          <w:rFonts w:cs="Arial"/>
          <w:szCs w:val="22"/>
        </w:rPr>
        <w:t xml:space="preserve"> (по каждому лоту отдельно)</w:t>
      </w:r>
      <w:r w:rsidRPr="000548CD">
        <w:rPr>
          <w:rFonts w:cs="Arial"/>
          <w:szCs w:val="22"/>
        </w:rPr>
        <w:t>, в 2-х экземплярах (Форма 3);</w:t>
      </w:r>
    </w:p>
    <w:p w:rsidR="0090353E" w:rsidRPr="00246438" w:rsidRDefault="000548CD" w:rsidP="003F4095">
      <w:pPr>
        <w:pStyle w:val="ac"/>
        <w:numPr>
          <w:ilvl w:val="0"/>
          <w:numId w:val="2"/>
        </w:numPr>
        <w:tabs>
          <w:tab w:val="left" w:pos="1418"/>
        </w:tabs>
        <w:ind w:left="1418" w:hanging="341"/>
        <w:contextualSpacing w:val="0"/>
        <w:jc w:val="both"/>
        <w:rPr>
          <w:rFonts w:cs="Arial"/>
          <w:szCs w:val="22"/>
        </w:rPr>
      </w:pPr>
      <w:r w:rsidRPr="00246438">
        <w:rPr>
          <w:rFonts w:cs="Arial"/>
          <w:szCs w:val="22"/>
        </w:rPr>
        <w:t>Локальные ресурсные сметные расчеты, выполненные на основании локальн</w:t>
      </w:r>
      <w:r w:rsidR="00C1210D" w:rsidRPr="00246438">
        <w:rPr>
          <w:rFonts w:cs="Arial"/>
          <w:szCs w:val="22"/>
        </w:rPr>
        <w:t>ых</w:t>
      </w:r>
      <w:r w:rsidRPr="00246438">
        <w:rPr>
          <w:rFonts w:cs="Arial"/>
          <w:szCs w:val="22"/>
        </w:rPr>
        <w:t xml:space="preserve"> смет </w:t>
      </w:r>
      <w:r w:rsidR="00246438" w:rsidRPr="00246438">
        <w:rPr>
          <w:rFonts w:cs="Arial"/>
          <w:szCs w:val="22"/>
        </w:rPr>
        <w:t>№24-2018, 26-2018, 01:00072, 23/18, 24/18, 141-2018 (25-18) (по лоту №1), 130-2018 (по лоту №2)</w:t>
      </w:r>
      <w:r w:rsidRPr="00246438">
        <w:rPr>
          <w:rFonts w:cs="Arial"/>
          <w:szCs w:val="22"/>
        </w:rPr>
        <w:t>. Сметные расчёты предоставляются контрагентом</w:t>
      </w:r>
      <w:r w:rsidRPr="00246438">
        <w:rPr>
          <w:rFonts w:cs="Arial"/>
          <w:b/>
          <w:szCs w:val="22"/>
        </w:rPr>
        <w:t xml:space="preserve"> </w:t>
      </w:r>
      <w:r w:rsidRPr="00246438">
        <w:rPr>
          <w:rFonts w:cs="Arial"/>
          <w:b/>
          <w:szCs w:val="22"/>
          <w:u w:val="single"/>
        </w:rPr>
        <w:t>в только электронном виде</w:t>
      </w:r>
      <w:r w:rsidRPr="00246438">
        <w:rPr>
          <w:rFonts w:cs="Arial"/>
          <w:b/>
          <w:szCs w:val="22"/>
        </w:rPr>
        <w:t xml:space="preserve"> на электронном носителе, в формате World или Excel</w:t>
      </w:r>
      <w:r w:rsidR="00F1242F" w:rsidRPr="00246438">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BA07C2">
        <w:rPr>
          <w:rFonts w:cs="Arial"/>
          <w:szCs w:val="22"/>
        </w:rPr>
        <w:t xml:space="preserve">Предложение </w:t>
      </w:r>
      <w:r w:rsidRPr="004658C7">
        <w:rPr>
          <w:rFonts w:cs="Arial"/>
          <w:szCs w:val="22"/>
        </w:rPr>
        <w:t xml:space="preserve">на ПДО </w:t>
      </w:r>
      <w:r w:rsidR="003523B8" w:rsidRPr="004658C7">
        <w:rPr>
          <w:rFonts w:cs="Arial"/>
          <w:szCs w:val="22"/>
        </w:rPr>
        <w:t>№</w:t>
      </w:r>
      <w:r w:rsidR="00A055A5">
        <w:rPr>
          <w:rFonts w:cs="Arial"/>
          <w:szCs w:val="22"/>
        </w:rPr>
        <w:t xml:space="preserve"> </w:t>
      </w:r>
      <w:r w:rsidR="004658C7" w:rsidRPr="004658C7">
        <w:rPr>
          <w:rFonts w:cs="Arial"/>
          <w:szCs w:val="22"/>
        </w:rPr>
        <w:t>4</w:t>
      </w:r>
      <w:r w:rsidR="00BA07C2" w:rsidRPr="004658C7">
        <w:rPr>
          <w:rFonts w:cs="Arial"/>
          <w:szCs w:val="22"/>
        </w:rPr>
        <w:t>09</w:t>
      </w:r>
      <w:r w:rsidR="003523B8" w:rsidRPr="004658C7">
        <w:rPr>
          <w:rFonts w:cs="Arial"/>
          <w:szCs w:val="22"/>
        </w:rPr>
        <w:t>-КР-201</w:t>
      </w:r>
      <w:r w:rsidR="00BD3FA6" w:rsidRPr="004658C7">
        <w:rPr>
          <w:rFonts w:cs="Arial"/>
          <w:szCs w:val="22"/>
        </w:rPr>
        <w:t>8</w:t>
      </w:r>
      <w:r w:rsidRPr="00F77D3A">
        <w:rPr>
          <w:rFonts w:cs="Arial"/>
          <w:color w:val="FF0000"/>
          <w:szCs w:val="22"/>
        </w:rPr>
        <w:t xml:space="preserve"> </w:t>
      </w:r>
      <w:r w:rsidRPr="00A055A5">
        <w:rPr>
          <w:rFonts w:cs="Arial"/>
          <w:szCs w:val="22"/>
        </w:rPr>
        <w:t>от</w:t>
      </w:r>
      <w:r w:rsidRPr="00A055A5">
        <w:rPr>
          <w:rFonts w:cs="Arial"/>
          <w:color w:val="FF0000"/>
          <w:szCs w:val="22"/>
        </w:rPr>
        <w:t xml:space="preserve"> </w:t>
      </w:r>
      <w:r w:rsidR="00A055A5" w:rsidRPr="00A055A5">
        <w:rPr>
          <w:rFonts w:cs="Arial"/>
          <w:szCs w:val="22"/>
        </w:rPr>
        <w:t>22.08.2018 г.</w:t>
      </w:r>
      <w:r w:rsidRPr="00A055A5">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A055A5">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A055A5">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w:t>
      </w:r>
      <w:r w:rsidR="00A055A5">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A055A5">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055A5">
        <w:rPr>
          <w:rFonts w:cs="Arial"/>
          <w:b/>
          <w:szCs w:val="22"/>
        </w:rPr>
        <w:t>22</w:t>
      </w:r>
      <w:r w:rsidRPr="002E571A">
        <w:rPr>
          <w:rFonts w:cs="Arial"/>
          <w:b/>
          <w:szCs w:val="22"/>
        </w:rPr>
        <w:t xml:space="preserve">» </w:t>
      </w:r>
      <w:r w:rsidR="00A055A5">
        <w:rPr>
          <w:rFonts w:cs="Arial"/>
          <w:b/>
          <w:szCs w:val="22"/>
        </w:rPr>
        <w:t>августа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055A5">
        <w:rPr>
          <w:rFonts w:cs="Arial"/>
          <w:b/>
          <w:szCs w:val="22"/>
        </w:rPr>
        <w:t>16</w:t>
      </w:r>
      <w:r w:rsidRPr="002E571A">
        <w:rPr>
          <w:rFonts w:cs="Arial"/>
          <w:b/>
          <w:szCs w:val="22"/>
        </w:rPr>
        <w:t>:</w:t>
      </w:r>
      <w:r w:rsidR="00A055A5">
        <w:rPr>
          <w:rFonts w:cs="Arial"/>
          <w:b/>
          <w:szCs w:val="22"/>
        </w:rPr>
        <w:t>00</w:t>
      </w:r>
      <w:r w:rsidRPr="002E571A">
        <w:rPr>
          <w:rFonts w:cs="Arial"/>
          <w:b/>
          <w:szCs w:val="22"/>
        </w:rPr>
        <w:t xml:space="preserve"> «</w:t>
      </w:r>
      <w:r w:rsidR="00A055A5">
        <w:rPr>
          <w:rFonts w:cs="Arial"/>
          <w:b/>
          <w:szCs w:val="22"/>
        </w:rPr>
        <w:t>12</w:t>
      </w:r>
      <w:r w:rsidRPr="002E571A">
        <w:rPr>
          <w:rFonts w:cs="Arial"/>
          <w:b/>
          <w:szCs w:val="22"/>
        </w:rPr>
        <w:t xml:space="preserve">» </w:t>
      </w:r>
      <w:r w:rsidR="00A055A5">
        <w:rPr>
          <w:rFonts w:cs="Arial"/>
          <w:b/>
          <w:szCs w:val="22"/>
        </w:rPr>
        <w:t>сентября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055A5">
        <w:rPr>
          <w:rFonts w:cs="Arial"/>
          <w:b/>
          <w:szCs w:val="22"/>
        </w:rPr>
        <w:t>10</w:t>
      </w:r>
      <w:r w:rsidRPr="002E571A">
        <w:rPr>
          <w:rFonts w:cs="Arial"/>
          <w:b/>
          <w:szCs w:val="22"/>
        </w:rPr>
        <w:t xml:space="preserve">» </w:t>
      </w:r>
      <w:r w:rsidR="00A055A5">
        <w:rPr>
          <w:rFonts w:cs="Arial"/>
          <w:b/>
          <w:szCs w:val="22"/>
        </w:rPr>
        <w:t>ноября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055A5">
        <w:rPr>
          <w:rFonts w:cs="Arial"/>
          <w:szCs w:val="22"/>
        </w:rPr>
        <w:t>07</w:t>
      </w:r>
      <w:r w:rsidRPr="002E571A">
        <w:rPr>
          <w:rFonts w:cs="Arial"/>
          <w:szCs w:val="22"/>
        </w:rPr>
        <w:t xml:space="preserve">» </w:t>
      </w:r>
      <w:r w:rsidR="00A055A5">
        <w:rPr>
          <w:rFonts w:cs="Arial"/>
          <w:szCs w:val="22"/>
        </w:rPr>
        <w:t>сентября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0E5EC8" w:rsidRPr="0069459D" w:rsidRDefault="000E5EC8" w:rsidP="000E5EC8">
      <w:pPr>
        <w:ind w:firstLine="708"/>
        <w:jc w:val="both"/>
        <w:rPr>
          <w:rFonts w:cs="Arial"/>
          <w:szCs w:val="22"/>
        </w:rPr>
      </w:pPr>
      <w:r w:rsidRPr="0069459D">
        <w:rPr>
          <w:rFonts w:cs="Arial"/>
          <w:szCs w:val="22"/>
        </w:rPr>
        <w:t>к ведущему специалисту Тендерного комитета ОАО «Славнефть-ЯНОС» Прокофьевой Елене Геннадьевне.</w:t>
      </w:r>
    </w:p>
    <w:p w:rsidR="000E5EC8" w:rsidRPr="0069459D" w:rsidRDefault="000E5EC8" w:rsidP="000E5EC8">
      <w:pPr>
        <w:spacing w:before="0"/>
        <w:ind w:firstLine="709"/>
        <w:jc w:val="both"/>
        <w:rPr>
          <w:rFonts w:cs="Arial"/>
          <w:szCs w:val="22"/>
        </w:rPr>
      </w:pPr>
      <w:r w:rsidRPr="0069459D">
        <w:rPr>
          <w:rFonts w:cs="Arial"/>
          <w:szCs w:val="22"/>
        </w:rPr>
        <w:t xml:space="preserve">Контактные данные: телефон: (4852) 49-90-34, E-mail: </w:t>
      </w:r>
      <w:hyperlink r:id="rId8" w:history="1">
        <w:r w:rsidRPr="0069459D">
          <w:rPr>
            <w:rStyle w:val="ae"/>
            <w:rFonts w:cs="Arial"/>
            <w:szCs w:val="22"/>
          </w:rPr>
          <w:t>ProkofievaEG@yanos.slavneft.ru</w:t>
        </w:r>
      </w:hyperlink>
    </w:p>
    <w:p w:rsidR="000E5EC8" w:rsidRPr="0069459D" w:rsidRDefault="000E5EC8" w:rsidP="000E5EC8">
      <w:pPr>
        <w:spacing w:before="0"/>
        <w:ind w:firstLine="709"/>
        <w:jc w:val="both"/>
        <w:rPr>
          <w:rFonts w:cs="Arial"/>
          <w:szCs w:val="22"/>
          <w:u w:val="single"/>
        </w:rPr>
      </w:pPr>
      <w:hyperlink r:id="rId9" w:history="1">
        <w:r w:rsidRPr="0069459D">
          <w:rPr>
            <w:rStyle w:val="ae"/>
            <w:rFonts w:cs="Arial"/>
            <w:szCs w:val="22"/>
            <w:lang w:val="en-US"/>
          </w:rPr>
          <w:t>tender</w:t>
        </w:r>
        <w:r w:rsidRPr="0069459D">
          <w:rPr>
            <w:rStyle w:val="ae"/>
            <w:rFonts w:cs="Arial"/>
            <w:szCs w:val="22"/>
          </w:rPr>
          <w:t>@</w:t>
        </w:r>
        <w:r w:rsidRPr="0069459D">
          <w:rPr>
            <w:rStyle w:val="ae"/>
            <w:rFonts w:cs="Arial"/>
            <w:szCs w:val="22"/>
            <w:lang w:val="en-US"/>
          </w:rPr>
          <w:t>yanos</w:t>
        </w:r>
        <w:r w:rsidRPr="0069459D">
          <w:rPr>
            <w:rStyle w:val="ae"/>
            <w:rFonts w:cs="Arial"/>
            <w:szCs w:val="22"/>
          </w:rPr>
          <w:t>.</w:t>
        </w:r>
        <w:r w:rsidRPr="0069459D">
          <w:rPr>
            <w:rStyle w:val="ae"/>
            <w:rFonts w:cs="Arial"/>
            <w:szCs w:val="22"/>
            <w:lang w:val="en-US"/>
          </w:rPr>
          <w:t>slavneft</w:t>
        </w:r>
        <w:r w:rsidRPr="0069459D">
          <w:rPr>
            <w:rStyle w:val="ae"/>
            <w:rFonts w:cs="Arial"/>
            <w:szCs w:val="22"/>
          </w:rPr>
          <w:t>.</w:t>
        </w:r>
        <w:r w:rsidRPr="0069459D">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4658C7">
        <w:t>делать оферты №</w:t>
      </w:r>
      <w:r w:rsidR="00F6479F">
        <w:t xml:space="preserve"> </w:t>
      </w:r>
      <w:r w:rsidR="004658C7" w:rsidRPr="004658C7">
        <w:t>4</w:t>
      </w:r>
      <w:r w:rsidR="00BA07C2" w:rsidRPr="004658C7">
        <w:t>09</w:t>
      </w:r>
      <w:r w:rsidR="00E85DE8" w:rsidRPr="004658C7">
        <w:t>-КР</w:t>
      </w:r>
      <w:r w:rsidR="00E85DE8" w:rsidRPr="00BA07C2">
        <w:t>-201</w:t>
      </w:r>
      <w:r w:rsidR="00BD3FA6" w:rsidRPr="00BA07C2">
        <w:t>8</w:t>
      </w:r>
      <w:r w:rsidRPr="00B445D7">
        <w:t xml:space="preserve"> </w:t>
      </w:r>
      <w:r w:rsidRPr="00F6479F">
        <w:t xml:space="preserve">от </w:t>
      </w:r>
      <w:r w:rsidR="00F6479F" w:rsidRPr="00F6479F">
        <w:t>22.08.2018 г.</w:t>
      </w:r>
      <w:r w:rsidRPr="00F6479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E6683B">
        <w:rPr>
          <w:rFonts w:cs="Arial"/>
          <w:szCs w:val="22"/>
        </w:rPr>
        <w:t xml:space="preserve">12. </w:t>
      </w:r>
      <w:r w:rsidR="00A22573" w:rsidRPr="00E6683B">
        <w:rPr>
          <w:szCs w:val="22"/>
        </w:rPr>
        <w:t>Методика оценки Регламента определения стоимости работ</w:t>
      </w:r>
      <w:r w:rsidR="00A22573" w:rsidRPr="00E6683B">
        <w:rPr>
          <w:rFonts w:cs="Arial"/>
          <w:szCs w:val="22"/>
        </w:rPr>
        <w:t xml:space="preserve"> (Форма 12)</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8167AC">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1B5" w:rsidRDefault="007A21B5" w:rsidP="00FB07D9">
      <w:pPr>
        <w:spacing w:before="0"/>
      </w:pPr>
      <w:r>
        <w:separator/>
      </w:r>
    </w:p>
  </w:endnote>
  <w:endnote w:type="continuationSeparator" w:id="0">
    <w:p w:rsidR="007A21B5" w:rsidRDefault="007A21B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1B5" w:rsidRDefault="007A21B5" w:rsidP="00FB07D9">
      <w:pPr>
        <w:spacing w:before="0"/>
      </w:pPr>
      <w:r>
        <w:separator/>
      </w:r>
    </w:p>
  </w:footnote>
  <w:footnote w:type="continuationSeparator" w:id="0">
    <w:p w:rsidR="007A21B5" w:rsidRDefault="007A21B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4B"/>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EC8"/>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5FB6"/>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15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2BB7"/>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75F"/>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1E71"/>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38"/>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1E"/>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17E"/>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5D3"/>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8C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2F01"/>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3F0"/>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8F2"/>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1B5"/>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1A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67AC"/>
    <w:rsid w:val="0081704E"/>
    <w:rsid w:val="00817A4A"/>
    <w:rsid w:val="00820050"/>
    <w:rsid w:val="008200CA"/>
    <w:rsid w:val="0082034C"/>
    <w:rsid w:val="008204EC"/>
    <w:rsid w:val="0082076B"/>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5A5"/>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780"/>
    <w:rsid w:val="00BC785D"/>
    <w:rsid w:val="00BC7C56"/>
    <w:rsid w:val="00BD0062"/>
    <w:rsid w:val="00BD0A56"/>
    <w:rsid w:val="00BD0A8C"/>
    <w:rsid w:val="00BD0ECA"/>
    <w:rsid w:val="00BD1152"/>
    <w:rsid w:val="00BD124F"/>
    <w:rsid w:val="00BD13C8"/>
    <w:rsid w:val="00BD1AB1"/>
    <w:rsid w:val="00BD1B39"/>
    <w:rsid w:val="00BD1FF6"/>
    <w:rsid w:val="00BD27D2"/>
    <w:rsid w:val="00BD2AAB"/>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8C4"/>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BD3"/>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4F"/>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764"/>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3B"/>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79F"/>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B7E712"/>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64DE0-0DA3-46E2-8C9E-435653383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3260</Words>
  <Characters>18588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2018-08-02T07:45:00Z</cp:lastPrinted>
  <dcterms:created xsi:type="dcterms:W3CDTF">2018-08-22T09:00:00Z</dcterms:created>
  <dcterms:modified xsi:type="dcterms:W3CDTF">2018-08-22T09:00:00Z</dcterms:modified>
</cp:coreProperties>
</file>